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7630B2B8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3C52B6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</w:t>
      </w:r>
      <w:r w:rsidR="0044317B">
        <w:rPr>
          <w:rFonts w:ascii="Arial" w:hAnsi="Arial" w:cs="Arial"/>
          <w:sz w:val="22"/>
          <w:szCs w:val="22"/>
          <w:lang w:val="pl-PL"/>
        </w:rPr>
        <w:t> </w:t>
      </w:r>
      <w:r w:rsidR="002B2DC6">
        <w:rPr>
          <w:rFonts w:ascii="Arial" w:hAnsi="Arial" w:cs="Arial"/>
          <w:sz w:val="22"/>
          <w:szCs w:val="22"/>
          <w:lang w:val="pl-PL"/>
        </w:rPr>
        <w:t xml:space="preserve">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Pzp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7E5918E0" w14:textId="01125261" w:rsidR="006A0A40" w:rsidRDefault="002D50B7" w:rsidP="00341CC3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2D50B7">
        <w:rPr>
          <w:rFonts w:ascii="Arial" w:hAnsi="Arial" w:cs="Arial"/>
          <w:b/>
          <w:bCs/>
          <w:sz w:val="22"/>
          <w:szCs w:val="22"/>
        </w:rPr>
        <w:t>Przebudowa</w:t>
      </w:r>
      <w:proofErr w:type="spellEnd"/>
      <w:r w:rsidRPr="002D50B7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D50B7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2D50B7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D50B7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2D50B7">
        <w:rPr>
          <w:rFonts w:ascii="Arial" w:hAnsi="Arial" w:cs="Arial"/>
          <w:b/>
          <w:bCs/>
          <w:sz w:val="22"/>
          <w:szCs w:val="22"/>
        </w:rPr>
        <w:t xml:space="preserve"> Nr 1 140R w km od 2+055 do 2+309 w m. </w:t>
      </w:r>
      <w:proofErr w:type="spellStart"/>
      <w:r w:rsidRPr="002D50B7">
        <w:rPr>
          <w:rFonts w:ascii="Arial" w:hAnsi="Arial" w:cs="Arial"/>
          <w:b/>
          <w:bCs/>
          <w:sz w:val="22"/>
          <w:szCs w:val="22"/>
        </w:rPr>
        <w:t>Grochowe</w:t>
      </w:r>
      <w:proofErr w:type="spellEnd"/>
      <w:r w:rsidRPr="002D50B7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D50B7">
        <w:rPr>
          <w:rFonts w:ascii="Arial" w:hAnsi="Arial" w:cs="Arial"/>
          <w:b/>
          <w:bCs/>
          <w:sz w:val="22"/>
          <w:szCs w:val="22"/>
        </w:rPr>
        <w:t>polegająca</w:t>
      </w:r>
      <w:proofErr w:type="spellEnd"/>
      <w:r w:rsidRPr="002D50B7">
        <w:rPr>
          <w:rFonts w:ascii="Arial" w:hAnsi="Arial" w:cs="Arial"/>
          <w:b/>
          <w:bCs/>
          <w:sz w:val="22"/>
          <w:szCs w:val="22"/>
        </w:rPr>
        <w:t xml:space="preserve"> na </w:t>
      </w:r>
      <w:proofErr w:type="spellStart"/>
      <w:r w:rsidRPr="002D50B7">
        <w:rPr>
          <w:rFonts w:ascii="Arial" w:hAnsi="Arial" w:cs="Arial"/>
          <w:b/>
          <w:bCs/>
          <w:sz w:val="22"/>
          <w:szCs w:val="22"/>
        </w:rPr>
        <w:t>budowie</w:t>
      </w:r>
      <w:proofErr w:type="spellEnd"/>
      <w:r w:rsidRPr="002D50B7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D50B7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2D50B7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D50B7">
        <w:rPr>
          <w:rFonts w:ascii="Arial" w:hAnsi="Arial" w:cs="Arial"/>
          <w:b/>
          <w:bCs/>
          <w:sz w:val="22"/>
          <w:szCs w:val="22"/>
        </w:rPr>
        <w:t>dla</w:t>
      </w:r>
      <w:proofErr w:type="spellEnd"/>
      <w:r w:rsidRPr="002D50B7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D50B7">
        <w:rPr>
          <w:rFonts w:ascii="Arial" w:hAnsi="Arial" w:cs="Arial"/>
          <w:b/>
          <w:bCs/>
          <w:sz w:val="22"/>
          <w:szCs w:val="22"/>
        </w:rPr>
        <w:t>pieszych</w:t>
      </w:r>
      <w:proofErr w:type="spellEnd"/>
    </w:p>
    <w:p w14:paraId="6BB94B83" w14:textId="77777777" w:rsidR="00341CC3" w:rsidRPr="00584D44" w:rsidRDefault="00341CC3" w:rsidP="00341CC3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r>
        <w:rPr>
          <w:rFonts w:ascii="Arial" w:hAnsi="Arial" w:cs="Arial"/>
          <w:sz w:val="22"/>
          <w:szCs w:val="22"/>
          <w:lang w:val="pl-PL"/>
        </w:rPr>
        <w:t>Pzp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2B2DC6">
        <w:rPr>
          <w:rFonts w:ascii="Arial" w:hAnsi="Arial" w:cs="Arial"/>
          <w:sz w:val="22"/>
          <w:szCs w:val="22"/>
          <w:lang w:val="pl-PL"/>
        </w:rPr>
        <w:t>Pzp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BA5F2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FAE6FF" w14:textId="77777777" w:rsidR="00C15351" w:rsidRDefault="00C15351" w:rsidP="00AC1A4B">
      <w:r>
        <w:separator/>
      </w:r>
    </w:p>
  </w:endnote>
  <w:endnote w:type="continuationSeparator" w:id="0">
    <w:p w14:paraId="5A38B7CE" w14:textId="77777777" w:rsidR="00C15351" w:rsidRDefault="00C15351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0775057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570858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570858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FCFF36" w14:textId="77777777" w:rsidR="00C15351" w:rsidRDefault="00C15351" w:rsidP="00AC1A4B">
      <w:r>
        <w:separator/>
      </w:r>
    </w:p>
  </w:footnote>
  <w:footnote w:type="continuationSeparator" w:id="0">
    <w:p w14:paraId="6A959EA2" w14:textId="77777777" w:rsidR="00C15351" w:rsidRDefault="00C15351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75CBADA2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44317B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CD420B">
      <w:rPr>
        <w:rFonts w:ascii="Calibri" w:hAnsi="Calibri"/>
        <w:b/>
        <w:bCs/>
        <w:color w:val="4F81BD"/>
        <w:sz w:val="18"/>
        <w:szCs w:val="18"/>
        <w:lang w:val="pl-PL" w:eastAsia="ar-SA"/>
      </w:rPr>
      <w:t>7</w:t>
    </w:r>
    <w:r w:rsidR="004F4142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44317B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B97F18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0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2056272581">
    <w:abstractNumId w:val="49"/>
  </w:num>
  <w:num w:numId="2" w16cid:durableId="591360879">
    <w:abstractNumId w:val="39"/>
  </w:num>
  <w:num w:numId="3" w16cid:durableId="47530342">
    <w:abstractNumId w:val="40"/>
  </w:num>
  <w:num w:numId="4" w16cid:durableId="1353190193">
    <w:abstractNumId w:val="22"/>
  </w:num>
  <w:num w:numId="5" w16cid:durableId="1235970216">
    <w:abstractNumId w:val="48"/>
  </w:num>
  <w:num w:numId="6" w16cid:durableId="1121535399">
    <w:abstractNumId w:val="18"/>
  </w:num>
  <w:num w:numId="7" w16cid:durableId="622465691">
    <w:abstractNumId w:val="24"/>
  </w:num>
  <w:num w:numId="8" w16cid:durableId="1108701657">
    <w:abstractNumId w:val="36"/>
  </w:num>
  <w:num w:numId="9" w16cid:durableId="2102291341">
    <w:abstractNumId w:val="34"/>
  </w:num>
  <w:num w:numId="10" w16cid:durableId="547493297">
    <w:abstractNumId w:val="35"/>
  </w:num>
  <w:num w:numId="11" w16cid:durableId="317733120">
    <w:abstractNumId w:val="45"/>
  </w:num>
  <w:num w:numId="12" w16cid:durableId="983118565">
    <w:abstractNumId w:val="32"/>
  </w:num>
  <w:num w:numId="13" w16cid:durableId="863178760">
    <w:abstractNumId w:val="41"/>
  </w:num>
  <w:num w:numId="14" w16cid:durableId="23292238">
    <w:abstractNumId w:val="43"/>
  </w:num>
  <w:num w:numId="15" w16cid:durableId="325206628">
    <w:abstractNumId w:val="42"/>
  </w:num>
  <w:num w:numId="16" w16cid:durableId="1364865196">
    <w:abstractNumId w:val="26"/>
  </w:num>
  <w:num w:numId="17" w16cid:durableId="2029259460">
    <w:abstractNumId w:val="37"/>
  </w:num>
  <w:num w:numId="18" w16cid:durableId="1711220846">
    <w:abstractNumId w:val="44"/>
  </w:num>
  <w:num w:numId="19" w16cid:durableId="191188830">
    <w:abstractNumId w:val="51"/>
  </w:num>
  <w:num w:numId="20" w16cid:durableId="421729450">
    <w:abstractNumId w:val="29"/>
  </w:num>
  <w:num w:numId="21" w16cid:durableId="630745590">
    <w:abstractNumId w:val="52"/>
  </w:num>
  <w:num w:numId="22" w16cid:durableId="747969758">
    <w:abstractNumId w:val="17"/>
  </w:num>
  <w:num w:numId="23" w16cid:durableId="2068869326">
    <w:abstractNumId w:val="47"/>
  </w:num>
  <w:num w:numId="24" w16cid:durableId="965237946">
    <w:abstractNumId w:val="38"/>
  </w:num>
  <w:num w:numId="25" w16cid:durableId="152918149">
    <w:abstractNumId w:val="27"/>
  </w:num>
  <w:num w:numId="26" w16cid:durableId="229660955">
    <w:abstractNumId w:val="30"/>
  </w:num>
  <w:num w:numId="27" w16cid:durableId="1607614792">
    <w:abstractNumId w:val="54"/>
  </w:num>
  <w:num w:numId="28" w16cid:durableId="643656462">
    <w:abstractNumId w:val="25"/>
  </w:num>
  <w:num w:numId="29" w16cid:durableId="1946182163">
    <w:abstractNumId w:val="50"/>
  </w:num>
  <w:num w:numId="30" w16cid:durableId="1326399728">
    <w:abstractNumId w:val="33"/>
  </w:num>
  <w:num w:numId="31" w16cid:durableId="981499631">
    <w:abstractNumId w:val="53"/>
  </w:num>
  <w:num w:numId="32" w16cid:durableId="1362631223">
    <w:abstractNumId w:val="46"/>
  </w:num>
  <w:num w:numId="33" w16cid:durableId="38021093">
    <w:abstractNumId w:val="31"/>
  </w:num>
  <w:num w:numId="34" w16cid:durableId="961694100">
    <w:abstractNumId w:val="21"/>
  </w:num>
  <w:num w:numId="35" w16cid:durableId="355621973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4D63"/>
    <w:rsid w:val="00007345"/>
    <w:rsid w:val="00017148"/>
    <w:rsid w:val="000210DD"/>
    <w:rsid w:val="0002205F"/>
    <w:rsid w:val="00033092"/>
    <w:rsid w:val="000333A6"/>
    <w:rsid w:val="00033C13"/>
    <w:rsid w:val="0003731D"/>
    <w:rsid w:val="00042D20"/>
    <w:rsid w:val="0004511B"/>
    <w:rsid w:val="000518F2"/>
    <w:rsid w:val="000543C5"/>
    <w:rsid w:val="00061448"/>
    <w:rsid w:val="0006500A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17EC"/>
    <w:rsid w:val="001030B9"/>
    <w:rsid w:val="001035D2"/>
    <w:rsid w:val="00103B7F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17B2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06E9"/>
    <w:rsid w:val="001913B8"/>
    <w:rsid w:val="0019431F"/>
    <w:rsid w:val="001946E0"/>
    <w:rsid w:val="00194F0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16D9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B68FC"/>
    <w:rsid w:val="002C2013"/>
    <w:rsid w:val="002C21DF"/>
    <w:rsid w:val="002C6866"/>
    <w:rsid w:val="002D2663"/>
    <w:rsid w:val="002D50B7"/>
    <w:rsid w:val="002D72E3"/>
    <w:rsid w:val="002E2B97"/>
    <w:rsid w:val="002E5487"/>
    <w:rsid w:val="002E7D03"/>
    <w:rsid w:val="002F4BF6"/>
    <w:rsid w:val="002F677F"/>
    <w:rsid w:val="002F6C32"/>
    <w:rsid w:val="003021A4"/>
    <w:rsid w:val="0030424F"/>
    <w:rsid w:val="003144A6"/>
    <w:rsid w:val="00322CFD"/>
    <w:rsid w:val="003243A8"/>
    <w:rsid w:val="003254AF"/>
    <w:rsid w:val="003323BD"/>
    <w:rsid w:val="00333721"/>
    <w:rsid w:val="003337D6"/>
    <w:rsid w:val="00341CC3"/>
    <w:rsid w:val="00342D5E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2B6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317B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4142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0858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3F63"/>
    <w:rsid w:val="005E5282"/>
    <w:rsid w:val="005E72F5"/>
    <w:rsid w:val="005F2A5E"/>
    <w:rsid w:val="005F3D87"/>
    <w:rsid w:val="005F6186"/>
    <w:rsid w:val="00600ACB"/>
    <w:rsid w:val="00602D91"/>
    <w:rsid w:val="0060367D"/>
    <w:rsid w:val="006042BF"/>
    <w:rsid w:val="0060516A"/>
    <w:rsid w:val="00614BBA"/>
    <w:rsid w:val="00621A02"/>
    <w:rsid w:val="006306FB"/>
    <w:rsid w:val="0063183F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75B"/>
    <w:rsid w:val="006A18FC"/>
    <w:rsid w:val="006A21E6"/>
    <w:rsid w:val="006A411C"/>
    <w:rsid w:val="006B1B34"/>
    <w:rsid w:val="006B2620"/>
    <w:rsid w:val="006B7025"/>
    <w:rsid w:val="006C53DA"/>
    <w:rsid w:val="006C76A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67FCD"/>
    <w:rsid w:val="007725FD"/>
    <w:rsid w:val="00772BAA"/>
    <w:rsid w:val="007738C5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1DA9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3113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465CD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2F36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D5735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1223F"/>
    <w:rsid w:val="00A214DB"/>
    <w:rsid w:val="00A35C74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3040"/>
    <w:rsid w:val="00A654C3"/>
    <w:rsid w:val="00A72283"/>
    <w:rsid w:val="00A73CB1"/>
    <w:rsid w:val="00A760E8"/>
    <w:rsid w:val="00A80B78"/>
    <w:rsid w:val="00A86A97"/>
    <w:rsid w:val="00A87E96"/>
    <w:rsid w:val="00A904BC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57BB"/>
    <w:rsid w:val="00B16B7C"/>
    <w:rsid w:val="00B21F14"/>
    <w:rsid w:val="00B224AA"/>
    <w:rsid w:val="00B24E42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73FC0"/>
    <w:rsid w:val="00B86934"/>
    <w:rsid w:val="00B94DE2"/>
    <w:rsid w:val="00B97F18"/>
    <w:rsid w:val="00BA0CA8"/>
    <w:rsid w:val="00BA5221"/>
    <w:rsid w:val="00BA5F21"/>
    <w:rsid w:val="00BA6D6F"/>
    <w:rsid w:val="00BA6EA5"/>
    <w:rsid w:val="00BA7803"/>
    <w:rsid w:val="00BB6FF9"/>
    <w:rsid w:val="00BC3520"/>
    <w:rsid w:val="00BC3774"/>
    <w:rsid w:val="00BD0693"/>
    <w:rsid w:val="00BD11C1"/>
    <w:rsid w:val="00BE227A"/>
    <w:rsid w:val="00BE2F0C"/>
    <w:rsid w:val="00BE5AA3"/>
    <w:rsid w:val="00BE718F"/>
    <w:rsid w:val="00BF2CD7"/>
    <w:rsid w:val="00BF4048"/>
    <w:rsid w:val="00BF7925"/>
    <w:rsid w:val="00C0232F"/>
    <w:rsid w:val="00C057C2"/>
    <w:rsid w:val="00C063BD"/>
    <w:rsid w:val="00C1393F"/>
    <w:rsid w:val="00C15351"/>
    <w:rsid w:val="00C21EFC"/>
    <w:rsid w:val="00C24ED3"/>
    <w:rsid w:val="00C3247D"/>
    <w:rsid w:val="00C33CB9"/>
    <w:rsid w:val="00C35AB3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D420B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3EAC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1264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2F52"/>
    <w:rsid w:val="00EF32F0"/>
    <w:rsid w:val="00F0174B"/>
    <w:rsid w:val="00F069B9"/>
    <w:rsid w:val="00F07FD5"/>
    <w:rsid w:val="00F11EC5"/>
    <w:rsid w:val="00F1310D"/>
    <w:rsid w:val="00F17D3B"/>
    <w:rsid w:val="00F21140"/>
    <w:rsid w:val="00F24751"/>
    <w:rsid w:val="00F317E5"/>
    <w:rsid w:val="00F33725"/>
    <w:rsid w:val="00F33898"/>
    <w:rsid w:val="00F33992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00541F-860C-4AD4-BDB6-29736E4DD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215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34</cp:revision>
  <cp:lastPrinted>2021-01-22T11:33:00Z</cp:lastPrinted>
  <dcterms:created xsi:type="dcterms:W3CDTF">2021-02-17T13:12:00Z</dcterms:created>
  <dcterms:modified xsi:type="dcterms:W3CDTF">2025-07-17T12:05:00Z</dcterms:modified>
</cp:coreProperties>
</file>